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80B" w:rsidRDefault="00703F26" w:rsidP="00FE380B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  <w:u w:val="single"/>
          <w:lang w:eastAsia="pt-BR"/>
        </w:rPr>
      </w:pPr>
      <w:r>
        <w:rPr>
          <w:rFonts w:ascii="Arial" w:eastAsia="Times New Roman" w:hAnsi="Arial" w:cs="Arial"/>
          <w:b/>
          <w:sz w:val="25"/>
          <w:szCs w:val="25"/>
          <w:u w:val="single"/>
          <w:lang w:eastAsia="pt-BR"/>
        </w:rPr>
        <w:t>ANEXO V</w:t>
      </w:r>
      <w:bookmarkStart w:id="0" w:name="_GoBack"/>
      <w:bookmarkEnd w:id="0"/>
      <w:r>
        <w:rPr>
          <w:rFonts w:ascii="Arial" w:eastAsia="Times New Roman" w:hAnsi="Arial" w:cs="Arial"/>
          <w:b/>
          <w:sz w:val="25"/>
          <w:szCs w:val="25"/>
          <w:u w:val="single"/>
          <w:lang w:eastAsia="pt-BR"/>
        </w:rPr>
        <w:t>I</w:t>
      </w:r>
    </w:p>
    <w:p w:rsidR="00FE380B" w:rsidRPr="00FE380B" w:rsidRDefault="00FE380B" w:rsidP="00FE380B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  <w:u w:val="single"/>
          <w:lang w:eastAsia="pt-BR"/>
        </w:rPr>
      </w:pPr>
    </w:p>
    <w:p w:rsidR="00FE380B" w:rsidRPr="00FE380B" w:rsidRDefault="00FE380B" w:rsidP="00FE380B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>Modelo -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 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Relação de compromissos assumidos</w:t>
      </w:r>
    </w:p>
    <w:p w:rsidR="00FE380B" w:rsidRPr="00FE380B" w:rsidRDefault="00FE380B" w:rsidP="00FE380B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pt-BR"/>
        </w:rPr>
      </w:pPr>
      <w:r>
        <w:rPr>
          <w:rFonts w:ascii="Arial" w:eastAsia="Times New Roman" w:hAnsi="Arial" w:cs="Arial"/>
          <w:sz w:val="25"/>
          <w:szCs w:val="25"/>
          <w:lang w:eastAsia="pt-BR"/>
        </w:rPr>
        <w:t>(E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m papel timbrado da empresa)</w:t>
      </w:r>
    </w:p>
    <w:p w:rsid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</w:p>
    <w:p w:rsidR="00F437B0" w:rsidRDefault="00FE380B" w:rsidP="00FE380B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>___________________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______________________________Ao Instituto Federal de Educação Ciência e Tecnologia do Sudeste de Minas Gerais – Reitoria, 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Pregão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 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 xml:space="preserve">Eletrônico </w:t>
      </w:r>
      <w:r w:rsidR="002E48C4">
        <w:rPr>
          <w:rFonts w:ascii="Arial" w:eastAsia="Times New Roman" w:hAnsi="Arial" w:cs="Arial"/>
          <w:sz w:val="25"/>
          <w:szCs w:val="25"/>
          <w:lang w:eastAsia="pt-BR"/>
        </w:rPr>
        <w:t>05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/201</w:t>
      </w:r>
      <w:r w:rsidR="002E48C4">
        <w:rPr>
          <w:rFonts w:ascii="Arial" w:eastAsia="Times New Roman" w:hAnsi="Arial" w:cs="Arial"/>
          <w:sz w:val="25"/>
          <w:szCs w:val="25"/>
          <w:lang w:eastAsia="pt-BR"/>
        </w:rPr>
        <w:t>6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. </w:t>
      </w:r>
    </w:p>
    <w:p w:rsidR="00FE380B" w:rsidRDefault="00FE380B" w:rsidP="00FE380B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eastAsia="pt-BR"/>
        </w:rPr>
      </w:pPr>
      <w:r>
        <w:rPr>
          <w:rFonts w:ascii="Arial" w:eastAsia="Times New Roman" w:hAnsi="Arial" w:cs="Arial"/>
          <w:sz w:val="25"/>
          <w:szCs w:val="25"/>
          <w:lang w:eastAsia="pt-BR"/>
        </w:rPr>
        <w:t>A empresa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_________</w:t>
      </w:r>
      <w:r>
        <w:rPr>
          <w:rFonts w:ascii="Arial" w:eastAsia="Times New Roman" w:hAnsi="Arial" w:cs="Arial"/>
          <w:sz w:val="25"/>
          <w:szCs w:val="25"/>
          <w:lang w:eastAsia="pt-BR"/>
        </w:rPr>
        <w:t>__________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_ vem, conforme relação anexa e em atendimento do que determina o edital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 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 xml:space="preserve">do pregão eletrônico </w:t>
      </w:r>
      <w:r w:rsidR="002E48C4">
        <w:rPr>
          <w:rFonts w:ascii="Arial" w:eastAsia="Times New Roman" w:hAnsi="Arial" w:cs="Arial"/>
          <w:sz w:val="25"/>
          <w:szCs w:val="25"/>
          <w:lang w:eastAsia="pt-BR"/>
        </w:rPr>
        <w:t>0</w:t>
      </w:r>
      <w:r w:rsidR="00F437B0">
        <w:rPr>
          <w:rFonts w:ascii="Arial" w:eastAsia="Times New Roman" w:hAnsi="Arial" w:cs="Arial"/>
          <w:sz w:val="25"/>
          <w:szCs w:val="25"/>
          <w:lang w:eastAsia="pt-BR"/>
        </w:rPr>
        <w:t>3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/201</w:t>
      </w:r>
      <w:r w:rsidR="00F437B0">
        <w:rPr>
          <w:rFonts w:ascii="Arial" w:eastAsia="Times New Roman" w:hAnsi="Arial" w:cs="Arial"/>
          <w:sz w:val="25"/>
          <w:szCs w:val="25"/>
          <w:lang w:eastAsia="pt-BR"/>
        </w:rPr>
        <w:t>7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 xml:space="preserve"> detalhar o rol de obrigações assumidas com empresas públicas ou privadas/órgãos da Administração pública e declara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 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 xml:space="preserve">estar ciente de que essas informações estão sujeitas a verificação por parte </w:t>
      </w:r>
      <w:r>
        <w:rPr>
          <w:rFonts w:ascii="Arial" w:eastAsia="Times New Roman" w:hAnsi="Arial" w:cs="Arial"/>
          <w:sz w:val="25"/>
          <w:szCs w:val="25"/>
          <w:lang w:eastAsia="pt-BR"/>
        </w:rPr>
        <w:t>do Instituto Federal de Educação Ciência e Tecnologia do Sudeste de Minas Gerais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 xml:space="preserve"> para a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 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finalidade para a qual se apresenta.</w:t>
      </w:r>
    </w:p>
    <w:p w:rsidR="00FE380B" w:rsidRP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</w:p>
    <w:p w:rsid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 xml:space="preserve">Contratante </w:t>
      </w:r>
    </w:p>
    <w:p w:rsidR="00FE380B" w:rsidRP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>Nº do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 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Contrato</w:t>
      </w:r>
    </w:p>
    <w:p w:rsid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>Objeto</w:t>
      </w:r>
    </w:p>
    <w:p w:rsidR="00FE380B" w:rsidRP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>Local da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 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Obra/serviço</w:t>
      </w:r>
    </w:p>
    <w:p w:rsid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 xml:space="preserve">Data de início </w:t>
      </w:r>
    </w:p>
    <w:p w:rsidR="00FE380B" w:rsidRP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>Prazo de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 E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xecução</w:t>
      </w:r>
    </w:p>
    <w:p w:rsidR="00FE380B" w:rsidRP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>Valor da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 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Obra/serviço</w:t>
      </w:r>
    </w:p>
    <w:p w:rsid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 xml:space="preserve">% executado </w:t>
      </w:r>
    </w:p>
    <w:p w:rsid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 xml:space="preserve">% a executar </w:t>
      </w:r>
    </w:p>
    <w:p w:rsidR="00FE380B" w:rsidRPr="00FE380B" w:rsidRDefault="00FE380B" w:rsidP="00FE380B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t-BR"/>
        </w:rPr>
      </w:pPr>
      <w:r w:rsidRPr="00FE380B">
        <w:rPr>
          <w:rFonts w:ascii="Arial" w:eastAsia="Times New Roman" w:hAnsi="Arial" w:cs="Arial"/>
          <w:sz w:val="25"/>
          <w:szCs w:val="25"/>
          <w:lang w:eastAsia="pt-BR"/>
        </w:rPr>
        <w:t>Situação</w:t>
      </w:r>
      <w:r>
        <w:rPr>
          <w:rFonts w:ascii="Arial" w:eastAsia="Times New Roman" w:hAnsi="Arial" w:cs="Arial"/>
          <w:sz w:val="25"/>
          <w:szCs w:val="25"/>
          <w:lang w:eastAsia="pt-BR"/>
        </w:rPr>
        <w:t xml:space="preserve"> </w:t>
      </w:r>
      <w:r w:rsidRPr="00FE380B">
        <w:rPr>
          <w:rFonts w:ascii="Arial" w:eastAsia="Times New Roman" w:hAnsi="Arial" w:cs="Arial"/>
          <w:sz w:val="25"/>
          <w:szCs w:val="25"/>
          <w:lang w:eastAsia="pt-BR"/>
        </w:rPr>
        <w:t>atual</w:t>
      </w:r>
    </w:p>
    <w:p w:rsidR="00FE380B" w:rsidRDefault="00FE380B" w:rsidP="00FE380B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pt-BR"/>
        </w:rPr>
      </w:pPr>
    </w:p>
    <w:p w:rsidR="00FE380B" w:rsidRPr="00FE380B" w:rsidRDefault="00FE380B" w:rsidP="002E48C4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t-BR"/>
        </w:rPr>
      </w:pPr>
      <w:r w:rsidRPr="00FE380B">
        <w:rPr>
          <w:rFonts w:ascii="Arial" w:eastAsia="Times New Roman" w:hAnsi="Arial" w:cs="Arial"/>
          <w:sz w:val="28"/>
          <w:szCs w:val="28"/>
          <w:lang w:eastAsia="pt-BR"/>
        </w:rPr>
        <w:t>Local, data, assinatura e identificação do responsável pela empresa.</w:t>
      </w:r>
    </w:p>
    <w:p w:rsidR="00F00D1B" w:rsidRDefault="00F00D1B"/>
    <w:sectPr w:rsidR="00F00D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80B"/>
    <w:rsid w:val="002E48C4"/>
    <w:rsid w:val="00703F26"/>
    <w:rsid w:val="00BA3AB8"/>
    <w:rsid w:val="00DD145C"/>
    <w:rsid w:val="00F00D1B"/>
    <w:rsid w:val="00F437B0"/>
    <w:rsid w:val="00FE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3CCBE-4736-464A-A50A-A90B2ED2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D14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14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38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3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2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Nélio</dc:creator>
  <cp:keywords/>
  <dc:description/>
  <cp:lastModifiedBy>Nélio</cp:lastModifiedBy>
  <cp:revision>8</cp:revision>
  <cp:lastPrinted>2017-02-10T16:34:00Z</cp:lastPrinted>
  <dcterms:created xsi:type="dcterms:W3CDTF">2014-05-21T13:14:00Z</dcterms:created>
  <dcterms:modified xsi:type="dcterms:W3CDTF">2017-02-10T16:34:00Z</dcterms:modified>
</cp:coreProperties>
</file>